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937397"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bookmarkStart w:id="0" w:name="_GoBack"/>
      <w:bookmarkEnd w:id="0"/>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7397">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37397">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37397">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3739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37397">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3739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3739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37397">
        <w:rPr>
          <w:rFonts w:ascii="Arial" w:hAnsi="Arial" w:cs="Arial"/>
        </w:rPr>
      </w:r>
      <w:r w:rsidR="00937397">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37397">
        <w:rPr>
          <w:rFonts w:ascii="Arial" w:hAnsi="Arial" w:cs="Arial"/>
        </w:rPr>
      </w:r>
      <w:r w:rsidR="00937397">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3739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937397">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937397">
            <w:rPr>
              <w:rFonts w:ascii="Arial" w:hAnsi="Arial" w:cs="Arial"/>
              <w:b/>
              <w:i/>
              <w:iCs/>
            </w:rPr>
            <w:t>PRIN 24-007</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937397">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937397">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37397"/>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315497BF"/>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1EBB1-6C99-4A10-9601-6A5E06FB8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2024-10-18T13:45:00Z</dcterms:modified>
</cp:coreProperties>
</file>